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CD101F" w:rsidRDefault="00E13AF8" w:rsidP="00C31483">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B96724" w:rsidRDefault="00B96724" w:rsidP="0054094B">
      <w:pPr>
        <w:rPr>
          <w:b/>
        </w:rPr>
      </w:pPr>
    </w:p>
    <w:p w:rsidR="0054094B" w:rsidRDefault="0054094B" w:rsidP="00915B7D">
      <w:pPr>
        <w:rPr>
          <w:b/>
        </w:rPr>
      </w:pPr>
    </w:p>
    <w:p w:rsidR="0054094B" w:rsidRDefault="0054094B" w:rsidP="00915B7D">
      <w:pPr>
        <w:rPr>
          <w:b/>
        </w:rPr>
      </w:pPr>
    </w:p>
    <w:p w:rsidR="0054094B" w:rsidRDefault="0054094B" w:rsidP="00915B7D">
      <w:pPr>
        <w:rPr>
          <w:b/>
        </w:rPr>
      </w:pPr>
    </w:p>
    <w:p w:rsidR="0054094B" w:rsidRDefault="0054094B" w:rsidP="00915B7D">
      <w:pPr>
        <w:rPr>
          <w:b/>
        </w:rPr>
      </w:pPr>
    </w:p>
    <w:p w:rsidR="00BA4F89" w:rsidRDefault="00BA4F89" w:rsidP="00915B7D">
      <w:pPr>
        <w:rPr>
          <w:b/>
        </w:rPr>
      </w:pPr>
    </w:p>
    <w:p w:rsidR="00C31483" w:rsidRDefault="00C31483" w:rsidP="00915B7D">
      <w:pPr>
        <w:rPr>
          <w:b/>
        </w:rPr>
      </w:pPr>
    </w:p>
    <w:p w:rsidR="00C31483" w:rsidRDefault="00C31483" w:rsidP="00915B7D">
      <w:pPr>
        <w:rPr>
          <w:b/>
        </w:rPr>
      </w:pPr>
    </w:p>
    <w:p w:rsidR="00C31483" w:rsidRDefault="00C31483" w:rsidP="00915B7D">
      <w:pPr>
        <w:rPr>
          <w:b/>
        </w:rPr>
      </w:pPr>
    </w:p>
    <w:p w:rsidR="00C31483" w:rsidRDefault="00C31483" w:rsidP="00915B7D">
      <w:pPr>
        <w:rPr>
          <w:b/>
        </w:rPr>
      </w:pPr>
    </w:p>
    <w:p w:rsidR="00C31483" w:rsidRDefault="00C31483" w:rsidP="00915B7D">
      <w:pPr>
        <w:rPr>
          <w:b/>
        </w:rPr>
      </w:pPr>
    </w:p>
    <w:p w:rsidR="00C31483" w:rsidRDefault="00C31483" w:rsidP="00915B7D">
      <w:pPr>
        <w:rPr>
          <w:b/>
        </w:rPr>
      </w:pPr>
    </w:p>
    <w:p w:rsidR="00C31483" w:rsidRDefault="00C31483" w:rsidP="00915B7D">
      <w:pPr>
        <w:rPr>
          <w:b/>
        </w:rPr>
      </w:pPr>
    </w:p>
    <w:p w:rsidR="00C31483" w:rsidRDefault="00C31483" w:rsidP="00915B7D">
      <w:pPr>
        <w:rPr>
          <w:b/>
        </w:rPr>
      </w:pPr>
    </w:p>
    <w:p w:rsidR="00C31483" w:rsidRDefault="00C31483" w:rsidP="00915B7D">
      <w:pPr>
        <w:rPr>
          <w:b/>
        </w:rPr>
      </w:pPr>
    </w:p>
    <w:p w:rsidR="00BA4F89" w:rsidRDefault="00BA4F89"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0C14B2">
        <w:rPr>
          <w:sz w:val="26"/>
          <w:szCs w:val="26"/>
        </w:rPr>
        <w:t>поставку</w:t>
      </w:r>
      <w:r w:rsidR="000C14B2" w:rsidRPr="000C14B2">
        <w:rPr>
          <w:sz w:val="26"/>
          <w:szCs w:val="26"/>
        </w:rPr>
        <w:t xml:space="preserve"> электрической энергии и мощности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D2965" w:rsidRPr="00BD2965">
        <w:rPr>
          <w:iCs/>
        </w:rPr>
        <w:t>08</w:t>
      </w:r>
      <w:r w:rsidRPr="00F84878">
        <w:rPr>
          <w:iCs/>
        </w:rPr>
        <w:t xml:space="preserve"> </w:t>
      </w:r>
      <w:r w:rsidR="00BD2965">
        <w:rPr>
          <w:iCs/>
        </w:rPr>
        <w:t>дека</w:t>
      </w:r>
      <w:r w:rsidR="00D71C48">
        <w:rPr>
          <w:iCs/>
        </w:rPr>
        <w:t>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42653F">
          <w:rPr>
            <w:noProof/>
            <w:webHidden/>
          </w:rPr>
          <w:t>3</w:t>
        </w:r>
        <w:r w:rsidRPr="00742F11">
          <w:rPr>
            <w:noProof/>
            <w:webHidden/>
          </w:rPr>
          <w:fldChar w:fldCharType="end"/>
        </w:r>
      </w:hyperlink>
    </w:p>
    <w:p w:rsidR="00915B7D" w:rsidRPr="00742F11" w:rsidRDefault="0042653F"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42653F"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42653F"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42653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42653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42653F"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42653F"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42653F"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42653F"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0C14B2" w:rsidRPr="000C14B2">
        <w:rPr>
          <w:b/>
          <w:szCs w:val="26"/>
        </w:rPr>
        <w:t>поставку электрической энергии и мощности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C14B2"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0C14B2" w:rsidP="001412FA">
            <w:pPr>
              <w:autoSpaceDE w:val="0"/>
              <w:autoSpaceDN w:val="0"/>
              <w:adjustRightInd w:val="0"/>
              <w:jc w:val="both"/>
            </w:pPr>
            <w:r>
              <w:t>Максимов Егор Александрович</w:t>
            </w:r>
          </w:p>
          <w:p w:rsidR="00915B7D" w:rsidRPr="00C31483" w:rsidRDefault="00B42DA3" w:rsidP="0000551E">
            <w:pPr>
              <w:autoSpaceDE w:val="0"/>
              <w:autoSpaceDN w:val="0"/>
              <w:adjustRightInd w:val="0"/>
              <w:jc w:val="both"/>
            </w:pPr>
            <w:r w:rsidRPr="00B42DA3">
              <w:t>т</w:t>
            </w:r>
            <w:r>
              <w:t>ел</w:t>
            </w:r>
            <w:r w:rsidRPr="00C31483">
              <w:t xml:space="preserve">. </w:t>
            </w:r>
            <w:r w:rsidRPr="00C31483">
              <w:rPr>
                <w:bCs/>
              </w:rPr>
              <w:t>+ 7</w:t>
            </w:r>
            <w:r w:rsidR="002D671C" w:rsidRPr="00C31483">
              <w:t xml:space="preserve"> (347) 221</w:t>
            </w:r>
            <w:r w:rsidR="001C5A0E" w:rsidRPr="00C31483">
              <w:t>5</w:t>
            </w:r>
            <w:r w:rsidR="000C14B2" w:rsidRPr="00C31483">
              <w:t>164</w:t>
            </w:r>
            <w:r w:rsidRPr="00C31483">
              <w:t xml:space="preserve">, </w:t>
            </w:r>
            <w:r w:rsidR="00B22F1E" w:rsidRPr="0053230E">
              <w:rPr>
                <w:rFonts w:eastAsia="Calibri"/>
                <w:bCs/>
                <w:color w:val="000000"/>
                <w:lang w:val="en-US"/>
              </w:rPr>
              <w:t>e</w:t>
            </w:r>
            <w:r w:rsidR="00B22F1E" w:rsidRPr="00C31483">
              <w:rPr>
                <w:rFonts w:eastAsia="Calibri"/>
                <w:bCs/>
                <w:color w:val="000000"/>
              </w:rPr>
              <w:t>-</w:t>
            </w:r>
            <w:r w:rsidR="00B22F1E" w:rsidRPr="0053230E">
              <w:rPr>
                <w:rFonts w:eastAsia="Calibri"/>
                <w:bCs/>
                <w:color w:val="000000"/>
                <w:lang w:val="en-US"/>
              </w:rPr>
              <w:t>mail</w:t>
            </w:r>
            <w:r w:rsidR="00B22F1E" w:rsidRPr="00C31483">
              <w:rPr>
                <w:rFonts w:eastAsia="Calibri"/>
                <w:bCs/>
                <w:color w:val="000000"/>
              </w:rPr>
              <w:t>:</w:t>
            </w:r>
            <w:r w:rsidR="00B22F1E" w:rsidRPr="00C31483">
              <w:t xml:space="preserve"> </w:t>
            </w:r>
            <w:hyperlink r:id="rId14" w:history="1">
              <w:r w:rsidR="000C14B2" w:rsidRPr="00194180">
                <w:rPr>
                  <w:rStyle w:val="a5"/>
                  <w:lang w:val="en-US"/>
                </w:rPr>
                <w:t>e</w:t>
              </w:r>
              <w:r w:rsidR="000C14B2" w:rsidRPr="00C31483">
                <w:rPr>
                  <w:rStyle w:val="a5"/>
                </w:rPr>
                <w:t>.</w:t>
              </w:r>
              <w:r w:rsidR="000C14B2" w:rsidRPr="00194180">
                <w:rPr>
                  <w:rStyle w:val="a5"/>
                  <w:lang w:val="en-US"/>
                </w:rPr>
                <w:t>maksimov</w:t>
              </w:r>
              <w:r w:rsidR="000C14B2" w:rsidRPr="00C31483">
                <w:rPr>
                  <w:rStyle w:val="a5"/>
                </w:rPr>
                <w:t>@</w:t>
              </w:r>
              <w:r w:rsidR="000C14B2" w:rsidRPr="00194180">
                <w:rPr>
                  <w:rStyle w:val="a5"/>
                  <w:lang w:val="en-US"/>
                </w:rPr>
                <w:t>bashtel</w:t>
              </w:r>
              <w:r w:rsidR="000C14B2" w:rsidRPr="00C31483">
                <w:rPr>
                  <w:rStyle w:val="a5"/>
                </w:rPr>
                <w:t>.</w:t>
              </w:r>
              <w:proofErr w:type="spellStart"/>
              <w:r w:rsidR="000C14B2" w:rsidRPr="00194180">
                <w:rPr>
                  <w:rStyle w:val="a5"/>
                  <w:lang w:val="en-US"/>
                </w:rPr>
                <w:t>ru</w:t>
              </w:r>
              <w:proofErr w:type="spellEnd"/>
            </w:hyperlink>
            <w:r w:rsidR="000C14B2" w:rsidRPr="00C31483">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0C14B2" w:rsidRPr="000C14B2">
              <w:rPr>
                <w:szCs w:val="26"/>
              </w:rPr>
              <w:t>поставку электрической энергии и мощности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96764E" w:rsidP="00672FD3">
            <w:pPr>
              <w:pStyle w:val="Default"/>
              <w:jc w:val="both"/>
              <w:rPr>
                <w:iCs/>
                <w:color w:val="auto"/>
                <w:sz w:val="10"/>
                <w:szCs w:val="10"/>
              </w:rPr>
            </w:pPr>
            <w:r w:rsidRPr="00463592">
              <w:t>272</w:t>
            </w:r>
            <w:r>
              <w:t> </w:t>
            </w:r>
            <w:r w:rsidRPr="00463592">
              <w:t>580</w:t>
            </w:r>
            <w:r>
              <w:t> </w:t>
            </w:r>
            <w:r w:rsidRPr="00463592">
              <w:t>000</w:t>
            </w:r>
            <w:r>
              <w:t>,00</w:t>
            </w:r>
            <w:r w:rsidRPr="0093211C">
              <w:t xml:space="preserve"> руб. (</w:t>
            </w:r>
            <w:r>
              <w:t>Д</w:t>
            </w:r>
            <w:r w:rsidRPr="00454C3D">
              <w:t>вести семьдесят два миллиона пятьсот восемьдесят тысяч</w:t>
            </w:r>
            <w:r>
              <w:t>) рублей 00</w:t>
            </w:r>
            <w:r w:rsidRPr="0093211C">
              <w:t xml:space="preserve"> копеек, </w:t>
            </w:r>
            <w:r w:rsidRPr="00840730">
              <w:t>в том числе</w:t>
            </w:r>
            <w:r>
              <w:t xml:space="preserve"> сумма </w:t>
            </w:r>
            <w:r w:rsidRPr="00840730">
              <w:t>НДС (18%)</w:t>
            </w:r>
            <w:r w:rsidRPr="0093211C">
              <w:t xml:space="preserve"> </w:t>
            </w:r>
            <w:r>
              <w:t>–</w:t>
            </w:r>
            <w:r w:rsidRPr="0093211C">
              <w:t xml:space="preserve"> </w:t>
            </w:r>
            <w:r>
              <w:t>41 580 000,00</w:t>
            </w:r>
            <w:r w:rsidRPr="0093211C">
              <w:t xml:space="preserve"> руб. (</w:t>
            </w:r>
            <w:r>
              <w:t>Сорок один миллион пятьсот восемьдесят тысяч) рублей 00</w:t>
            </w:r>
            <w:r w:rsidRPr="0093211C">
              <w:t xml:space="preserve"> копе</w:t>
            </w:r>
            <w:r>
              <w:t>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BD2965">
            <w:pPr>
              <w:pStyle w:val="Default"/>
              <w:rPr>
                <w:iCs/>
              </w:rPr>
            </w:pPr>
            <w:r w:rsidRPr="00F84878">
              <w:rPr>
                <w:iCs/>
              </w:rPr>
              <w:t xml:space="preserve"> </w:t>
            </w:r>
            <w:r w:rsidR="00D02223">
              <w:rPr>
                <w:iCs/>
              </w:rPr>
              <w:t xml:space="preserve">не позднее </w:t>
            </w:r>
            <w:r w:rsidRPr="00F84878">
              <w:rPr>
                <w:iCs/>
              </w:rPr>
              <w:t>«</w:t>
            </w:r>
            <w:r w:rsidR="00BD2965">
              <w:rPr>
                <w:iCs/>
              </w:rPr>
              <w:t>15</w:t>
            </w:r>
            <w:r w:rsidRPr="00F84878">
              <w:rPr>
                <w:iCs/>
              </w:rPr>
              <w:t xml:space="preserve">» </w:t>
            </w:r>
            <w:r w:rsidR="00BD2965">
              <w:rPr>
                <w:iCs/>
              </w:rPr>
              <w:t>дека</w:t>
            </w:r>
            <w:r w:rsidR="0096764E">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2653F">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42653F">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42653F"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14B2"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C14B2" w:rsidRDefault="000C14B2" w:rsidP="000C14B2">
            <w:pPr>
              <w:autoSpaceDE w:val="0"/>
              <w:autoSpaceDN w:val="0"/>
              <w:adjustRightInd w:val="0"/>
              <w:jc w:val="both"/>
            </w:pPr>
            <w:r>
              <w:t>Максимов Егор Александрович</w:t>
            </w:r>
          </w:p>
          <w:p w:rsidR="00915B7D" w:rsidRPr="00C31483" w:rsidRDefault="000C14B2" w:rsidP="000C14B2">
            <w:pPr>
              <w:autoSpaceDE w:val="0"/>
              <w:autoSpaceDN w:val="0"/>
              <w:adjustRightInd w:val="0"/>
              <w:jc w:val="both"/>
            </w:pPr>
            <w:r w:rsidRPr="00B42DA3">
              <w:t>т</w:t>
            </w:r>
            <w:r>
              <w:t>ел</w:t>
            </w:r>
            <w:r w:rsidRPr="00C31483">
              <w:t xml:space="preserve">. </w:t>
            </w:r>
            <w:r w:rsidRPr="00C31483">
              <w:rPr>
                <w:bCs/>
              </w:rPr>
              <w:t>+ 7</w:t>
            </w:r>
            <w:r w:rsidRPr="00C31483">
              <w:t xml:space="preserve"> (347) 2215164, </w:t>
            </w:r>
            <w:r w:rsidRPr="0053230E">
              <w:rPr>
                <w:rFonts w:eastAsia="Calibri"/>
                <w:bCs/>
                <w:color w:val="000000"/>
                <w:lang w:val="en-US"/>
              </w:rPr>
              <w:t>e</w:t>
            </w:r>
            <w:r w:rsidRPr="00C31483">
              <w:rPr>
                <w:rFonts w:eastAsia="Calibri"/>
                <w:bCs/>
                <w:color w:val="000000"/>
              </w:rPr>
              <w:t>-</w:t>
            </w:r>
            <w:r w:rsidRPr="0053230E">
              <w:rPr>
                <w:rFonts w:eastAsia="Calibri"/>
                <w:bCs/>
                <w:color w:val="000000"/>
                <w:lang w:val="en-US"/>
              </w:rPr>
              <w:t>mail</w:t>
            </w:r>
            <w:r w:rsidRPr="00C31483">
              <w:rPr>
                <w:rFonts w:eastAsia="Calibri"/>
                <w:bCs/>
                <w:color w:val="000000"/>
              </w:rPr>
              <w:t>:</w:t>
            </w:r>
            <w:r w:rsidRPr="00C31483">
              <w:t xml:space="preserve"> </w:t>
            </w:r>
            <w:hyperlink r:id="rId25" w:history="1">
              <w:r w:rsidRPr="00194180">
                <w:rPr>
                  <w:rStyle w:val="a5"/>
                  <w:lang w:val="en-US"/>
                </w:rPr>
                <w:t>e</w:t>
              </w:r>
              <w:r w:rsidRPr="00C31483">
                <w:rPr>
                  <w:rStyle w:val="a5"/>
                </w:rPr>
                <w:t>.</w:t>
              </w:r>
              <w:r w:rsidRPr="00194180">
                <w:rPr>
                  <w:rStyle w:val="a5"/>
                  <w:lang w:val="en-US"/>
                </w:rPr>
                <w:t>maksimov</w:t>
              </w:r>
              <w:r w:rsidRPr="00C31483">
                <w:rPr>
                  <w:rStyle w:val="a5"/>
                </w:rPr>
                <w:t>@</w:t>
              </w:r>
              <w:r w:rsidRPr="00194180">
                <w:rPr>
                  <w:rStyle w:val="a5"/>
                  <w:lang w:val="en-US"/>
                </w:rPr>
                <w:t>bashtel</w:t>
              </w:r>
              <w:r w:rsidRPr="00C31483">
                <w:rPr>
                  <w:rStyle w:val="a5"/>
                </w:rPr>
                <w:t>.</w:t>
              </w:r>
              <w:proofErr w:type="spellStart"/>
              <w:r w:rsidRPr="00194180">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C31483"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96764E" w:rsidP="00B8586E">
            <w:pPr>
              <w:pStyle w:val="afff9"/>
              <w:rPr>
                <w:rFonts w:cs="Times New Roman"/>
              </w:rPr>
            </w:pPr>
            <w:r w:rsidRPr="006314CB">
              <w:t>Общество с ог</w:t>
            </w:r>
            <w:r>
              <w:t>раниченной ответственностью «</w:t>
            </w:r>
            <w:r w:rsidRPr="001676E3">
              <w:t>Энергетическая сбытовая компания Башкортостана</w:t>
            </w:r>
            <w:r>
              <w:t>» (ООО «ЭСКБ»)</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96764E" w:rsidP="00D02223">
            <w:pPr>
              <w:rPr>
                <w:color w:val="FF0000"/>
              </w:rPr>
            </w:pPr>
            <w:r w:rsidRPr="00E96E5D">
              <w:rPr>
                <w:color w:val="333333"/>
              </w:rPr>
              <w:t>4500</w:t>
            </w:r>
            <w:r>
              <w:rPr>
                <w:color w:val="333333"/>
              </w:rPr>
              <w:t xml:space="preserve">80, </w:t>
            </w:r>
            <w:proofErr w:type="spellStart"/>
            <w:r>
              <w:rPr>
                <w:color w:val="333333"/>
              </w:rPr>
              <w:t>Респ</w:t>
            </w:r>
            <w:proofErr w:type="spellEnd"/>
            <w:r>
              <w:rPr>
                <w:color w:val="333333"/>
              </w:rPr>
              <w:t xml:space="preserve">. Башкортостан, г. Уфа, </w:t>
            </w:r>
            <w:r w:rsidRPr="00E96E5D">
              <w:rPr>
                <w:color w:val="333333"/>
              </w:rPr>
              <w:t>ул. Степана Злобина, д. 31/4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BD2965" w:rsidRPr="00F84878">
              <w:rPr>
                <w:iCs/>
              </w:rPr>
              <w:t>«</w:t>
            </w:r>
            <w:r w:rsidR="00BD2965">
              <w:rPr>
                <w:iCs/>
              </w:rPr>
              <w:t>15</w:t>
            </w:r>
            <w:r w:rsidR="00BD2965" w:rsidRPr="00F84878">
              <w:rPr>
                <w:iCs/>
              </w:rPr>
              <w:t xml:space="preserve">» </w:t>
            </w:r>
            <w:r w:rsidR="00BD2965">
              <w:rPr>
                <w:iCs/>
              </w:rPr>
              <w:t>декабря</w:t>
            </w:r>
            <w:bookmarkStart w:id="11" w:name="_GoBack"/>
            <w:bookmarkEnd w:id="11"/>
            <w:r w:rsidR="00586B77">
              <w:rPr>
                <w:iCs/>
              </w:rPr>
              <w:t xml:space="preserve"> 2017</w:t>
            </w:r>
            <w:r w:rsidR="00586B77"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0C14B2" w:rsidRPr="000C14B2">
              <w:rPr>
                <w:szCs w:val="26"/>
              </w:rPr>
              <w:t>поставку электрической энергии и мощности</w:t>
            </w:r>
            <w:r w:rsidR="00DA3772">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96764E" w:rsidP="006D704F">
            <w:pPr>
              <w:ind w:firstLine="34"/>
              <w:jc w:val="both"/>
            </w:pPr>
            <w:r w:rsidRPr="00463592">
              <w:t>272</w:t>
            </w:r>
            <w:r>
              <w:t> </w:t>
            </w:r>
            <w:r w:rsidRPr="00463592">
              <w:t>580</w:t>
            </w:r>
            <w:r>
              <w:t> </w:t>
            </w:r>
            <w:r w:rsidRPr="00463592">
              <w:t>000</w:t>
            </w:r>
            <w:r>
              <w:t>,00</w:t>
            </w:r>
            <w:r w:rsidRPr="0093211C">
              <w:t xml:space="preserve"> руб. (</w:t>
            </w:r>
            <w:r>
              <w:rPr>
                <w:rFonts w:eastAsia="Calibri"/>
                <w:lang w:eastAsia="en-US"/>
              </w:rPr>
              <w:t>Д</w:t>
            </w:r>
            <w:r w:rsidRPr="00454C3D">
              <w:rPr>
                <w:rFonts w:eastAsia="Calibri"/>
                <w:lang w:eastAsia="en-US"/>
              </w:rPr>
              <w:t>вести семьдесят два миллиона пятьсот восемьдесят тысяч</w:t>
            </w:r>
            <w:r>
              <w:t>) рублей 00</w:t>
            </w:r>
            <w:r w:rsidRPr="0093211C">
              <w:t xml:space="preserve"> копеек, </w:t>
            </w:r>
            <w:r w:rsidRPr="00840730">
              <w:t>в том числе</w:t>
            </w:r>
            <w:r>
              <w:t xml:space="preserve"> сумма </w:t>
            </w:r>
            <w:r w:rsidRPr="00840730">
              <w:t>НДС (18%)</w:t>
            </w:r>
            <w:r w:rsidRPr="0093211C">
              <w:t xml:space="preserve"> </w:t>
            </w:r>
            <w:r>
              <w:t>–</w:t>
            </w:r>
            <w:r w:rsidRPr="0093211C">
              <w:t xml:space="preserve"> </w:t>
            </w:r>
            <w:r>
              <w:t>41 580 000,00</w:t>
            </w:r>
            <w:r w:rsidRPr="0093211C">
              <w:t xml:space="preserve"> руб. (</w:t>
            </w:r>
            <w:r>
              <w:t>Сорок один миллион пятьсот восемьдесят тысяч) рублей 00</w:t>
            </w:r>
            <w:r w:rsidRPr="0093211C">
              <w:t xml:space="preserve"> копе</w:t>
            </w:r>
            <w:r>
              <w:t>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42653F">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42653F">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42653F">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42653F">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915B7D" w:rsidRPr="00E863EF" w:rsidRDefault="009B437D" w:rsidP="00907BCE">
            <w:pPr>
              <w:pStyle w:val="a6"/>
              <w:ind w:left="0"/>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P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sectPr w:rsidR="00D74DC8"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42653F">
      <w:rPr>
        <w:noProof/>
      </w:rPr>
      <w:t>12</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42653F">
          <w:rPr>
            <w:noProof/>
          </w:rPr>
          <w:t>14</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B0BE2"/>
    <w:rsid w:val="000C14B2"/>
    <w:rsid w:val="000C6659"/>
    <w:rsid w:val="000D57A8"/>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007"/>
    <w:rsid w:val="001968EB"/>
    <w:rsid w:val="00197D48"/>
    <w:rsid w:val="00197F71"/>
    <w:rsid w:val="001A0136"/>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2653F"/>
    <w:rsid w:val="0043211C"/>
    <w:rsid w:val="00444D08"/>
    <w:rsid w:val="004547CD"/>
    <w:rsid w:val="00461D0B"/>
    <w:rsid w:val="0046292C"/>
    <w:rsid w:val="00467CCA"/>
    <w:rsid w:val="004717BC"/>
    <w:rsid w:val="00471E06"/>
    <w:rsid w:val="00475E3A"/>
    <w:rsid w:val="0048002B"/>
    <w:rsid w:val="00481C02"/>
    <w:rsid w:val="004865E2"/>
    <w:rsid w:val="004A4570"/>
    <w:rsid w:val="004A764C"/>
    <w:rsid w:val="004B343E"/>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4BAD"/>
    <w:rsid w:val="005C68D7"/>
    <w:rsid w:val="005D6E58"/>
    <w:rsid w:val="005E3247"/>
    <w:rsid w:val="005E69D1"/>
    <w:rsid w:val="005F11E9"/>
    <w:rsid w:val="005F3678"/>
    <w:rsid w:val="005F5AD8"/>
    <w:rsid w:val="005F699D"/>
    <w:rsid w:val="00600917"/>
    <w:rsid w:val="006075C6"/>
    <w:rsid w:val="00610F3B"/>
    <w:rsid w:val="0062020E"/>
    <w:rsid w:val="00627C93"/>
    <w:rsid w:val="006314B5"/>
    <w:rsid w:val="006412EB"/>
    <w:rsid w:val="00641690"/>
    <w:rsid w:val="00652523"/>
    <w:rsid w:val="0066136A"/>
    <w:rsid w:val="00663E5F"/>
    <w:rsid w:val="006659F4"/>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5FB3"/>
    <w:rsid w:val="006F6B77"/>
    <w:rsid w:val="0070052C"/>
    <w:rsid w:val="00706E74"/>
    <w:rsid w:val="00707D7A"/>
    <w:rsid w:val="00713C3E"/>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2B6A"/>
    <w:rsid w:val="00794D81"/>
    <w:rsid w:val="00795B53"/>
    <w:rsid w:val="00796421"/>
    <w:rsid w:val="007A638C"/>
    <w:rsid w:val="007B0A0A"/>
    <w:rsid w:val="007B0F3F"/>
    <w:rsid w:val="007B2DEC"/>
    <w:rsid w:val="007B4723"/>
    <w:rsid w:val="007B53E8"/>
    <w:rsid w:val="007C39C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6764E"/>
    <w:rsid w:val="00981CC0"/>
    <w:rsid w:val="00985DD2"/>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437D"/>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6DC9"/>
    <w:rsid w:val="00A76186"/>
    <w:rsid w:val="00A80A9A"/>
    <w:rsid w:val="00A9189E"/>
    <w:rsid w:val="00A94EEA"/>
    <w:rsid w:val="00A979AE"/>
    <w:rsid w:val="00AB0302"/>
    <w:rsid w:val="00AB0505"/>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D2965"/>
    <w:rsid w:val="00BE342A"/>
    <w:rsid w:val="00BE655B"/>
    <w:rsid w:val="00BF5E24"/>
    <w:rsid w:val="00C04168"/>
    <w:rsid w:val="00C04268"/>
    <w:rsid w:val="00C21C29"/>
    <w:rsid w:val="00C24E40"/>
    <w:rsid w:val="00C31113"/>
    <w:rsid w:val="00C3148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1C48"/>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6062D"/>
    <w:rsid w:val="00F62105"/>
    <w:rsid w:val="00F65F96"/>
    <w:rsid w:val="00F67532"/>
    <w:rsid w:val="00F77C2E"/>
    <w:rsid w:val="00F8247A"/>
    <w:rsid w:val="00F93C8E"/>
    <w:rsid w:val="00FA006B"/>
    <w:rsid w:val="00FB105C"/>
    <w:rsid w:val="00FC388A"/>
    <w:rsid w:val="00FC746C"/>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e.maksim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maksim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0DC9E-043D-43E6-9FB3-D97141183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4179</Words>
  <Characters>23825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34</cp:revision>
  <cp:lastPrinted>2017-12-08T10:52:00Z</cp:lastPrinted>
  <dcterms:created xsi:type="dcterms:W3CDTF">2017-07-20T07:15:00Z</dcterms:created>
  <dcterms:modified xsi:type="dcterms:W3CDTF">2017-12-08T10:52:00Z</dcterms:modified>
</cp:coreProperties>
</file>